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1D6541C7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 xml:space="preserve">Załącznik nr </w:t>
      </w:r>
      <w:r w:rsidR="00C769DC">
        <w:rPr>
          <w:rFonts w:asciiTheme="minorHAnsi" w:eastAsia="Arial" w:hAnsiTheme="minorHAnsi" w:cstheme="minorHAnsi"/>
          <w:color w:val="0000CC"/>
          <w:sz w:val="24"/>
          <w:szCs w:val="24"/>
        </w:rPr>
        <w:t>5</w:t>
      </w:r>
    </w:p>
    <w:p w14:paraId="5609F5AD" w14:textId="77777777" w:rsidR="00D91C81" w:rsidRDefault="00D91C81" w:rsidP="00D91C81">
      <w:pPr>
        <w:pStyle w:val="Nagwek4"/>
        <w:numPr>
          <w:ilvl w:val="0"/>
          <w:numId w:val="0"/>
        </w:numPr>
        <w:jc w:val="center"/>
        <w:rPr>
          <w:sz w:val="26"/>
          <w:szCs w:val="26"/>
        </w:rPr>
      </w:pPr>
    </w:p>
    <w:p w14:paraId="4CE000EB" w14:textId="509932E1" w:rsidR="000140C0" w:rsidRDefault="000140C0" w:rsidP="00D91C81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21921E78" w14:textId="77777777" w:rsidR="00C769DC" w:rsidRDefault="00C769DC" w:rsidP="00C769DC">
      <w:pPr>
        <w:rPr>
          <w:rFonts w:asciiTheme="minorHAnsi" w:eastAsia="Times New Roman" w:hAnsiTheme="minorHAnsi" w:cstheme="minorHAnsi"/>
          <w:b/>
          <w:bCs/>
          <w:color w:val="0000CC"/>
          <w:lang w:eastAsia="en-US" w:bidi="ar-SA"/>
        </w:rPr>
      </w:pPr>
    </w:p>
    <w:p w14:paraId="022D71A8" w14:textId="77777777" w:rsidR="00C769DC" w:rsidRPr="00024685" w:rsidRDefault="00C769DC" w:rsidP="00C769DC">
      <w:pPr>
        <w:jc w:val="center"/>
        <w:rPr>
          <w:rFonts w:eastAsia="Arial" w:cs="Times New Roman"/>
          <w:b/>
          <w:bCs/>
          <w:sz w:val="22"/>
          <w:szCs w:val="22"/>
        </w:rPr>
      </w:pPr>
      <w:r w:rsidRPr="00024685">
        <w:rPr>
          <w:rFonts w:eastAsia="Arial" w:cs="Times New Roman"/>
          <w:b/>
          <w:bCs/>
          <w:sz w:val="22"/>
          <w:szCs w:val="22"/>
        </w:rPr>
        <w:t xml:space="preserve">WYKAZ WYKONANYCH </w:t>
      </w:r>
      <w:r>
        <w:rPr>
          <w:rFonts w:eastAsia="Arial" w:cs="Times New Roman"/>
          <w:b/>
          <w:bCs/>
          <w:sz w:val="22"/>
          <w:szCs w:val="22"/>
        </w:rPr>
        <w:t>USŁUG</w:t>
      </w:r>
    </w:p>
    <w:p w14:paraId="246DEFE8" w14:textId="77777777" w:rsidR="00C769DC" w:rsidRPr="00024685" w:rsidRDefault="00C769DC" w:rsidP="00C769DC">
      <w:pPr>
        <w:rPr>
          <w:rFonts w:eastAsia="Arial" w:cs="Times New Roman"/>
          <w:b/>
          <w:bCs/>
          <w:sz w:val="22"/>
          <w:szCs w:val="22"/>
        </w:rPr>
      </w:pPr>
    </w:p>
    <w:p w14:paraId="289961C4" w14:textId="77777777" w:rsidR="00C769DC" w:rsidRPr="00024685" w:rsidRDefault="00C769DC" w:rsidP="00C769DC">
      <w:pPr>
        <w:rPr>
          <w:rFonts w:eastAsia="Arial" w:cs="Times New Roman"/>
          <w:b/>
          <w:bCs/>
          <w:sz w:val="22"/>
          <w:szCs w:val="22"/>
        </w:rPr>
      </w:pPr>
    </w:p>
    <w:tbl>
      <w:tblPr>
        <w:tblW w:w="10490" w:type="dxa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"/>
        <w:gridCol w:w="3732"/>
        <w:gridCol w:w="1701"/>
        <w:gridCol w:w="2551"/>
        <w:gridCol w:w="1985"/>
      </w:tblGrid>
      <w:tr w:rsidR="00C769DC" w:rsidRPr="00C769DC" w14:paraId="0D43FC22" w14:textId="77777777" w:rsidTr="00C769DC">
        <w:trPr>
          <w:cantSplit/>
          <w:tblHeader/>
        </w:trPr>
        <w:tc>
          <w:tcPr>
            <w:tcW w:w="521" w:type="dxa"/>
          </w:tcPr>
          <w:p w14:paraId="1F485573" w14:textId="77777777" w:rsidR="00C769DC" w:rsidRPr="00C769DC" w:rsidRDefault="00C769DC" w:rsidP="00735D5A">
            <w:pPr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</w:pPr>
            <w:r w:rsidRPr="00C769DC"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  <w:t>LP</w:t>
            </w:r>
          </w:p>
        </w:tc>
        <w:tc>
          <w:tcPr>
            <w:tcW w:w="3732" w:type="dxa"/>
          </w:tcPr>
          <w:p w14:paraId="3502EDED" w14:textId="77777777" w:rsidR="00C769DC" w:rsidRPr="00C769DC" w:rsidRDefault="00C769DC" w:rsidP="00735D5A">
            <w:pPr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</w:pPr>
            <w:r w:rsidRPr="00C769DC"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</w:tcPr>
          <w:p w14:paraId="4C6E6C12" w14:textId="77777777" w:rsidR="00C769DC" w:rsidRPr="00C769DC" w:rsidRDefault="00C769DC" w:rsidP="00735D5A">
            <w:pPr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</w:pPr>
            <w:r w:rsidRPr="00C769DC"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  <w:t>Data wykonania</w:t>
            </w:r>
          </w:p>
          <w:p w14:paraId="4334D99D" w14:textId="77777777" w:rsidR="00C769DC" w:rsidRPr="00C769DC" w:rsidRDefault="00C769DC" w:rsidP="00735D5A">
            <w:pPr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</w:pPr>
            <w:r w:rsidRPr="00C769DC"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  <w:t xml:space="preserve">zamówienia </w:t>
            </w:r>
          </w:p>
        </w:tc>
        <w:tc>
          <w:tcPr>
            <w:tcW w:w="2551" w:type="dxa"/>
          </w:tcPr>
          <w:p w14:paraId="5D8D252A" w14:textId="77777777" w:rsidR="00C769DC" w:rsidRPr="00C769DC" w:rsidRDefault="00C769DC" w:rsidP="00735D5A">
            <w:pPr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</w:pPr>
            <w:r w:rsidRPr="00C769DC"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  <w:t>Podmiot na rzecz których usługi zostały dokonane</w:t>
            </w:r>
          </w:p>
        </w:tc>
        <w:tc>
          <w:tcPr>
            <w:tcW w:w="1985" w:type="dxa"/>
          </w:tcPr>
          <w:p w14:paraId="0AD7A0E4" w14:textId="77777777" w:rsidR="00C769DC" w:rsidRPr="00C769DC" w:rsidRDefault="00C769DC" w:rsidP="00735D5A">
            <w:pPr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</w:pPr>
            <w:r w:rsidRPr="00C769DC">
              <w:rPr>
                <w:rFonts w:eastAsia="Arial" w:cs="Times New Roman"/>
                <w:b/>
                <w:bCs/>
                <w:i/>
                <w:iCs/>
                <w:sz w:val="22"/>
                <w:szCs w:val="22"/>
              </w:rPr>
              <w:t xml:space="preserve">Wartość brutto </w:t>
            </w:r>
          </w:p>
        </w:tc>
      </w:tr>
      <w:tr w:rsidR="00C769DC" w:rsidRPr="00C769DC" w14:paraId="1037850A" w14:textId="77777777" w:rsidTr="00C769DC">
        <w:trPr>
          <w:cantSplit/>
        </w:trPr>
        <w:tc>
          <w:tcPr>
            <w:tcW w:w="521" w:type="dxa"/>
          </w:tcPr>
          <w:p w14:paraId="042C6BC3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  <w:r w:rsidRPr="00C769DC">
              <w:rPr>
                <w:rFonts w:eastAsia="Arial" w:cs="Times New Roman"/>
                <w:sz w:val="22"/>
                <w:szCs w:val="22"/>
              </w:rPr>
              <w:t>1</w:t>
            </w:r>
          </w:p>
          <w:p w14:paraId="372ECF4A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3732" w:type="dxa"/>
          </w:tcPr>
          <w:p w14:paraId="19D30D3F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AFE8AD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77E16EF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B427963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  <w:tr w:rsidR="00C769DC" w:rsidRPr="00C769DC" w14:paraId="6D65DCE8" w14:textId="77777777" w:rsidTr="00C769DC">
        <w:trPr>
          <w:cantSplit/>
        </w:trPr>
        <w:tc>
          <w:tcPr>
            <w:tcW w:w="521" w:type="dxa"/>
          </w:tcPr>
          <w:p w14:paraId="3CF77B58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  <w:r w:rsidRPr="00C769DC">
              <w:rPr>
                <w:rFonts w:eastAsia="Arial" w:cs="Times New Roman"/>
                <w:sz w:val="22"/>
                <w:szCs w:val="22"/>
              </w:rPr>
              <w:t>2</w:t>
            </w:r>
          </w:p>
          <w:p w14:paraId="7D43A6F9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3732" w:type="dxa"/>
          </w:tcPr>
          <w:p w14:paraId="27698DA7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76C086D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68BFF63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D13EDF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  <w:tr w:rsidR="00C769DC" w:rsidRPr="00C769DC" w14:paraId="0CABFC09" w14:textId="77777777" w:rsidTr="00C769DC">
        <w:trPr>
          <w:cantSplit/>
        </w:trPr>
        <w:tc>
          <w:tcPr>
            <w:tcW w:w="521" w:type="dxa"/>
          </w:tcPr>
          <w:p w14:paraId="77D89FB2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  <w:r w:rsidRPr="00C769DC">
              <w:rPr>
                <w:rFonts w:eastAsia="Arial" w:cs="Times New Roman"/>
                <w:sz w:val="22"/>
                <w:szCs w:val="22"/>
              </w:rPr>
              <w:t>3</w:t>
            </w:r>
          </w:p>
          <w:p w14:paraId="4C7373C3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3732" w:type="dxa"/>
          </w:tcPr>
          <w:p w14:paraId="042CE2AD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00AA5D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948F5F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34D0455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  <w:tr w:rsidR="00C769DC" w:rsidRPr="00C769DC" w14:paraId="45A1DB77" w14:textId="77777777" w:rsidTr="00C769DC">
        <w:trPr>
          <w:cantSplit/>
        </w:trPr>
        <w:tc>
          <w:tcPr>
            <w:tcW w:w="521" w:type="dxa"/>
          </w:tcPr>
          <w:p w14:paraId="3CF09FDD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  <w:r w:rsidRPr="00C769DC">
              <w:rPr>
                <w:rFonts w:eastAsia="Arial" w:cs="Times New Roman"/>
                <w:sz w:val="22"/>
                <w:szCs w:val="22"/>
              </w:rPr>
              <w:t>4</w:t>
            </w:r>
          </w:p>
          <w:p w14:paraId="7631BCC5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3732" w:type="dxa"/>
          </w:tcPr>
          <w:p w14:paraId="6D23C973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F43299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345C7C4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70D55D0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  <w:tr w:rsidR="00C769DC" w:rsidRPr="00C769DC" w14:paraId="11083C30" w14:textId="77777777" w:rsidTr="00C769DC">
        <w:trPr>
          <w:cantSplit/>
        </w:trPr>
        <w:tc>
          <w:tcPr>
            <w:tcW w:w="521" w:type="dxa"/>
          </w:tcPr>
          <w:p w14:paraId="6D6D38F9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  <w:r w:rsidRPr="00C769DC">
              <w:rPr>
                <w:rFonts w:eastAsia="Arial" w:cs="Times New Roman"/>
                <w:sz w:val="22"/>
                <w:szCs w:val="22"/>
              </w:rPr>
              <w:t>5</w:t>
            </w:r>
          </w:p>
          <w:p w14:paraId="122F9302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3732" w:type="dxa"/>
          </w:tcPr>
          <w:p w14:paraId="46277297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63F3E7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F90D814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2BE7E82" w14:textId="77777777" w:rsidR="00C769DC" w:rsidRPr="00C769DC" w:rsidRDefault="00C769DC" w:rsidP="00735D5A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03F9B3C4" w14:textId="77777777" w:rsidR="00C769DC" w:rsidRPr="00C769DC" w:rsidRDefault="00C769DC" w:rsidP="00C769DC">
      <w:pPr>
        <w:jc w:val="both"/>
        <w:rPr>
          <w:rFonts w:eastAsia="Arial" w:cs="Times New Roman"/>
          <w:sz w:val="22"/>
          <w:szCs w:val="22"/>
        </w:rPr>
      </w:pPr>
    </w:p>
    <w:p w14:paraId="1D720DC5" w14:textId="77777777" w:rsidR="00C769DC" w:rsidRPr="00C769DC" w:rsidRDefault="00C769DC" w:rsidP="00C769DC">
      <w:pPr>
        <w:jc w:val="both"/>
        <w:rPr>
          <w:rFonts w:eastAsia="Arial" w:cs="Times New Roman"/>
          <w:u w:val="single"/>
        </w:rPr>
      </w:pPr>
      <w:r w:rsidRPr="00C769DC">
        <w:rPr>
          <w:rFonts w:eastAsia="Arial" w:cs="Times New Roman"/>
        </w:rPr>
        <w:t>Wykonawca zobowiązany jest dołączyć do wykazu  usługi określające czy te usługi zostały wykonane należycie,  przy czym dowodami, o którym mowa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 – oświadczenie wykonawcy.</w:t>
      </w:r>
    </w:p>
    <w:p w14:paraId="3B86EE72" w14:textId="77777777" w:rsidR="00C769DC" w:rsidRPr="00C769DC" w:rsidRDefault="00C769DC" w:rsidP="00C769DC">
      <w:pPr>
        <w:rPr>
          <w:rFonts w:eastAsia="Arial" w:cs="Times New Roman"/>
        </w:rPr>
      </w:pPr>
    </w:p>
    <w:p w14:paraId="5CA45A9B" w14:textId="77777777" w:rsidR="00C769DC" w:rsidRPr="00C769DC" w:rsidRDefault="00C769DC" w:rsidP="00C769DC">
      <w:pPr>
        <w:rPr>
          <w:rFonts w:eastAsia="Arial" w:cs="Times New Roman"/>
          <w:sz w:val="22"/>
          <w:szCs w:val="22"/>
        </w:rPr>
      </w:pPr>
    </w:p>
    <w:p w14:paraId="0FCA01A1" w14:textId="77777777" w:rsidR="00C769DC" w:rsidRPr="00C769DC" w:rsidRDefault="00C769DC" w:rsidP="00C769DC">
      <w:pPr>
        <w:rPr>
          <w:rFonts w:eastAsia="Arial" w:cs="Times New Roman"/>
          <w:sz w:val="22"/>
          <w:szCs w:val="22"/>
        </w:rPr>
      </w:pPr>
    </w:p>
    <w:p w14:paraId="37A0B55E" w14:textId="77777777" w:rsidR="00C769DC" w:rsidRPr="00C769DC" w:rsidRDefault="00C769DC" w:rsidP="00C769DC">
      <w:pPr>
        <w:rPr>
          <w:rFonts w:eastAsia="Arial" w:cs="Times New Roman"/>
          <w:sz w:val="22"/>
          <w:szCs w:val="22"/>
        </w:rPr>
      </w:pPr>
    </w:p>
    <w:p w14:paraId="7A0AACE2" w14:textId="77777777" w:rsidR="00067ED4" w:rsidRDefault="00067ED4" w:rsidP="00067ED4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06974DA5" w14:textId="77777777" w:rsidR="00067ED4" w:rsidRPr="00A923CC" w:rsidRDefault="00067ED4" w:rsidP="00067ED4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center"/>
        <w:rPr>
          <w:rFonts w:eastAsia="Calibri" w:cs="Times New Roman"/>
          <w:i/>
          <w:sz w:val="20"/>
          <w:szCs w:val="20"/>
          <w:lang w:bidi="ar-SA"/>
        </w:rPr>
      </w:pPr>
      <w:r>
        <w:rPr>
          <w:rFonts w:eastAsia="Calibri" w:cs="Times New Roman"/>
          <w:i/>
          <w:sz w:val="20"/>
          <w:szCs w:val="20"/>
          <w:lang w:bidi="ar-SA"/>
        </w:rPr>
        <w:t xml:space="preserve">                                                                                                   ……………………………………………………..</w:t>
      </w:r>
    </w:p>
    <w:p w14:paraId="758A6A03" w14:textId="77777777" w:rsidR="00067ED4" w:rsidRPr="00A923CC" w:rsidRDefault="00067ED4" w:rsidP="00067ED4">
      <w:pPr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A923C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782C8" wp14:editId="36C0EB74">
                <wp:simplePos x="0" y="0"/>
                <wp:positionH relativeFrom="margin">
                  <wp:posOffset>3086100</wp:posOffset>
                </wp:positionH>
                <wp:positionV relativeFrom="paragraph">
                  <wp:posOffset>193040</wp:posOffset>
                </wp:positionV>
                <wp:extent cx="2599690" cy="1009650"/>
                <wp:effectExtent l="57150" t="209550" r="200660" b="57150"/>
                <wp:wrapNone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D2FC260" w14:textId="77777777" w:rsidR="00FD1B56" w:rsidRPr="00FD1B56" w:rsidRDefault="00FD1B56" w:rsidP="00FD1B5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oświadczenia w imieniu Wykonawcy(ów). </w:t>
                            </w:r>
                          </w:p>
                          <w:p w14:paraId="2C40D8BC" w14:textId="77777777" w:rsidR="00FD1B56" w:rsidRPr="00FD1B56" w:rsidRDefault="00FD1B56" w:rsidP="00FD1B5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FD1B56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winno być podpisane kwalifikowanym, osobistym lub zaufanym podpisem elektronicznym</w:t>
                            </w:r>
                          </w:p>
                          <w:p w14:paraId="4EC76183" w14:textId="77777777" w:rsidR="00FD1B56" w:rsidRPr="00FD1B56" w:rsidRDefault="00FD1B56" w:rsidP="00FD1B5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</w:p>
                          <w:p w14:paraId="7CA04715" w14:textId="2ECCADAE" w:rsidR="00067ED4" w:rsidRPr="00E11090" w:rsidRDefault="00067ED4" w:rsidP="00067ED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782C8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3pt;margin-top:15.2pt;width:204.7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">
                <o:extrusion v:ext="view" color="white" on="t"/>
                <v:textbox>
                  <w:txbxContent>
                    <w:p w14:paraId="7D2FC260" w14:textId="77777777" w:rsidR="00FD1B56" w:rsidRPr="00FD1B56" w:rsidRDefault="00FD1B56" w:rsidP="00FD1B5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FD1B56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oświadczenia w imieniu Wykonawcy(ów). </w:t>
                      </w:r>
                    </w:p>
                    <w:p w14:paraId="2C40D8BC" w14:textId="77777777" w:rsidR="00FD1B56" w:rsidRPr="00FD1B56" w:rsidRDefault="00FD1B56" w:rsidP="00FD1B5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FD1B56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winno być podpisane kwalifikowanym, osobistym lub zaufanym podpisem elektronicznym</w:t>
                      </w:r>
                    </w:p>
                    <w:p w14:paraId="4EC76183" w14:textId="77777777" w:rsidR="00FD1B56" w:rsidRPr="00FD1B56" w:rsidRDefault="00FD1B56" w:rsidP="00FD1B56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</w:p>
                    <w:p w14:paraId="7CA04715" w14:textId="2ECCADAE" w:rsidR="00067ED4" w:rsidRPr="00E11090" w:rsidRDefault="00067ED4" w:rsidP="00067ED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11E256" w14:textId="77777777" w:rsidR="00067ED4" w:rsidRPr="00A923CC" w:rsidRDefault="00067ED4" w:rsidP="00067ED4">
      <w:pPr>
        <w:ind w:left="284"/>
        <w:jc w:val="both"/>
        <w:rPr>
          <w:rFonts w:cs="Times New Roman"/>
          <w:b/>
          <w:sz w:val="22"/>
          <w:szCs w:val="22"/>
        </w:rPr>
      </w:pPr>
    </w:p>
    <w:p w14:paraId="7B24D0C9" w14:textId="77777777" w:rsidR="00067ED4" w:rsidRPr="00A923CC" w:rsidRDefault="00067ED4" w:rsidP="00067ED4">
      <w:pPr>
        <w:ind w:left="284"/>
        <w:jc w:val="both"/>
        <w:rPr>
          <w:rFonts w:cs="Times New Roman"/>
          <w:b/>
          <w:sz w:val="22"/>
          <w:szCs w:val="22"/>
        </w:rPr>
      </w:pPr>
    </w:p>
    <w:p w14:paraId="4E6A9D2A" w14:textId="77777777" w:rsidR="00067ED4" w:rsidRPr="00A923CC" w:rsidRDefault="00067ED4" w:rsidP="00067ED4">
      <w:pPr>
        <w:ind w:left="284"/>
        <w:jc w:val="both"/>
        <w:rPr>
          <w:rFonts w:cs="Times New Roman"/>
          <w:b/>
          <w:sz w:val="22"/>
          <w:szCs w:val="22"/>
        </w:rPr>
      </w:pPr>
    </w:p>
    <w:p w14:paraId="6B1C2EB2" w14:textId="77777777" w:rsidR="00067ED4" w:rsidRPr="00A923CC" w:rsidRDefault="00067ED4" w:rsidP="00067ED4">
      <w:pPr>
        <w:spacing w:line="276" w:lineRule="auto"/>
        <w:ind w:right="-993"/>
        <w:contextualSpacing/>
        <w:jc w:val="both"/>
        <w:rPr>
          <w:rFonts w:cs="Times New Roman"/>
          <w:sz w:val="18"/>
          <w:szCs w:val="20"/>
        </w:rPr>
      </w:pPr>
      <w:r w:rsidRPr="00A923CC">
        <w:rPr>
          <w:rFonts w:cs="Times New Roman"/>
          <w:sz w:val="18"/>
          <w:szCs w:val="18"/>
        </w:rPr>
        <w:t xml:space="preserve">      ............................, dn. _ _ . _ _ . _ _ _ _r.                                            </w:t>
      </w:r>
    </w:p>
    <w:p w14:paraId="333845B8" w14:textId="77777777" w:rsidR="00067ED4" w:rsidRPr="00A923CC" w:rsidRDefault="00067ED4" w:rsidP="00067ED4">
      <w:pPr>
        <w:tabs>
          <w:tab w:val="left" w:pos="6195"/>
        </w:tabs>
        <w:rPr>
          <w:rFonts w:cs="Times New Roman"/>
          <w:sz w:val="18"/>
          <w:szCs w:val="20"/>
        </w:rPr>
      </w:pPr>
    </w:p>
    <w:p w14:paraId="16430101" w14:textId="77777777" w:rsidR="00C769DC" w:rsidRPr="00024685" w:rsidRDefault="00C769DC" w:rsidP="00C769DC">
      <w:pPr>
        <w:rPr>
          <w:rFonts w:eastAsia="Arial" w:cs="Times New Roman"/>
          <w:sz w:val="22"/>
          <w:szCs w:val="22"/>
        </w:rPr>
      </w:pPr>
    </w:p>
    <w:p w14:paraId="239B27DB" w14:textId="77777777" w:rsidR="00C769DC" w:rsidRPr="00C769DC" w:rsidRDefault="00C769DC" w:rsidP="00C769DC">
      <w:pPr>
        <w:rPr>
          <w:lang w:eastAsia="en-US" w:bidi="ar-SA"/>
        </w:rPr>
      </w:pPr>
    </w:p>
    <w:sectPr w:rsidR="00C769DC" w:rsidRPr="00C769DC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BA718" w14:textId="77777777" w:rsidR="00852C30" w:rsidRDefault="00852C30" w:rsidP="007E4908">
      <w:r>
        <w:separator/>
      </w:r>
    </w:p>
  </w:endnote>
  <w:endnote w:type="continuationSeparator" w:id="0">
    <w:p w14:paraId="4C4DB4F7" w14:textId="77777777" w:rsidR="00852C30" w:rsidRDefault="00852C30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90D9C" w14:textId="77777777" w:rsidR="00852C30" w:rsidRDefault="00852C30" w:rsidP="007E4908">
      <w:r>
        <w:separator/>
      </w:r>
    </w:p>
  </w:footnote>
  <w:footnote w:type="continuationSeparator" w:id="0">
    <w:p w14:paraId="5C061BCC" w14:textId="77777777" w:rsidR="00852C30" w:rsidRDefault="00852C30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A58D" w14:textId="77777777" w:rsidR="00050E65" w:rsidRDefault="00050E65" w:rsidP="00050E65">
    <w:pPr>
      <w:pStyle w:val="Nagwek"/>
    </w:pPr>
  </w:p>
  <w:p w14:paraId="315237A8" w14:textId="4A55AFDF" w:rsidR="00C61522" w:rsidRDefault="00050E65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0" allowOverlap="1" wp14:anchorId="535E0265" wp14:editId="4E3BC140">
              <wp:simplePos x="0" y="0"/>
              <wp:positionH relativeFrom="page">
                <wp:posOffset>1981835</wp:posOffset>
              </wp:positionH>
              <wp:positionV relativeFrom="paragraph">
                <wp:posOffset>26035</wp:posOffset>
              </wp:positionV>
              <wp:extent cx="5492115" cy="508000"/>
              <wp:effectExtent l="0" t="0" r="0" b="0"/>
              <wp:wrapSquare wrapText="bothSides"/>
              <wp:docPr id="86621484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2115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58A5640" w14:textId="77777777" w:rsidR="00050E65" w:rsidRDefault="00050E65" w:rsidP="00050E65">
                          <w:pPr>
                            <w:pStyle w:val="Zawartoramki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ul. Batorego 25, 95-010 Stryków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br/>
                            <w:t>T: +48 42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7 198 198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, +48 42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7 198 160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, E: zgkim@zgkim-strykow.pl, www.zgkim-strykow.pl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35E0265" id="Prostokąt 10" o:spid="_x0000_s1027" style="position:absolute;left:0;text-align:left;margin-left:156.05pt;margin-top:2.05pt;width:432.45pt;height:40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" o:allowincell="f" filled="f" stroked="f">
              <v:textbox style="mso-fit-shape-to-text:t">
                <w:txbxContent>
                  <w:p w14:paraId="758A5640" w14:textId="77777777" w:rsidR="00050E65" w:rsidRDefault="00050E65" w:rsidP="00050E65">
                    <w:pPr>
                      <w:pStyle w:val="Zawartoramki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ul. Batorego 25, 95-010 Stryków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br/>
                      <w:t>T: +48 42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7 198 198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, +48 42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7 198 160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, E: zgkim@zgkim-strykow.pl, www.zgkim-strykow.pl</w:t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0" allowOverlap="1" wp14:anchorId="588EB388" wp14:editId="0ECCC12D">
              <wp:simplePos x="0" y="0"/>
              <wp:positionH relativeFrom="column">
                <wp:posOffset>-614680</wp:posOffset>
              </wp:positionH>
              <wp:positionV relativeFrom="paragraph">
                <wp:posOffset>-34290</wp:posOffset>
              </wp:positionV>
              <wp:extent cx="1473835" cy="1117600"/>
              <wp:effectExtent l="0" t="0" r="0" b="6350"/>
              <wp:wrapSquare wrapText="bothSides"/>
              <wp:docPr id="186072392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3835" cy="1117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42944D8" w14:textId="084C0A11" w:rsidR="00050E65" w:rsidRDefault="00050E65" w:rsidP="00050E65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 w:rsidRPr="00EC4626"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DBC8438" wp14:editId="36341D12">
                                <wp:extent cx="1280160" cy="914400"/>
                                <wp:effectExtent l="0" t="0" r="0" b="0"/>
                                <wp:docPr id="9015364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801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B388" id="Prostokąt 8" o:spid="_x0000_s1028" style="position:absolute;left:0;text-align:left;margin-left:-48.4pt;margin-top:-2.7pt;width:116.05pt;height:8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" o:allowincell="f" filled="f" stroked="f">
              <v:textbox>
                <w:txbxContent>
                  <w:p w14:paraId="242944D8" w14:textId="084C0A11" w:rsidR="00050E65" w:rsidRDefault="00050E65" w:rsidP="00050E65">
                    <w:pPr>
                      <w:pStyle w:val="Zawartoramki"/>
                      <w:rPr>
                        <w:color w:val="000000"/>
                      </w:rPr>
                    </w:pPr>
                    <w:r w:rsidRPr="00EC4626">
                      <w:rPr>
                        <w:noProof/>
                        <w:color w:val="000000"/>
                      </w:rPr>
                      <w:drawing>
                        <wp:inline distT="0" distB="0" distL="0" distR="0" wp14:anchorId="5DBC8438" wp14:editId="36341D12">
                          <wp:extent cx="1280160" cy="914400"/>
                          <wp:effectExtent l="0" t="0" r="0" b="0"/>
                          <wp:docPr id="1501638736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016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 xml:space="preserve">ZP– </w:t>
    </w:r>
    <w:r w:rsidR="00BC616E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odpad/202</w:t>
    </w:r>
    <w:r w:rsidR="00FD1B56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6</w:t>
    </w:r>
  </w:p>
  <w:p w14:paraId="52CCA06A" w14:textId="77777777" w:rsidR="00BC616E" w:rsidRPr="00C01AF2" w:rsidRDefault="00BC616E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9"/>
    <w:multiLevelType w:val="singleLevel"/>
    <w:tmpl w:val="B8C25C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9" w15:restartNumberingAfterBreak="0">
    <w:nsid w:val="0000000A"/>
    <w:multiLevelType w:val="singleLevel"/>
    <w:tmpl w:val="BBF2B8B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53B6A"/>
    <w:multiLevelType w:val="hybridMultilevel"/>
    <w:tmpl w:val="C96015A2"/>
    <w:lvl w:ilvl="0" w:tplc="6994B46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0000CC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A5375"/>
    <w:multiLevelType w:val="hybridMultilevel"/>
    <w:tmpl w:val="ED94F8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13"/>
  </w:num>
  <w:num w:numId="2" w16cid:durableId="947732836">
    <w:abstractNumId w:val="19"/>
  </w:num>
  <w:num w:numId="3" w16cid:durableId="1691645539">
    <w:abstractNumId w:val="16"/>
  </w:num>
  <w:num w:numId="4" w16cid:durableId="619191173">
    <w:abstractNumId w:val="22"/>
  </w:num>
  <w:num w:numId="5" w16cid:durableId="1592855862">
    <w:abstractNumId w:val="18"/>
  </w:num>
  <w:num w:numId="6" w16cid:durableId="2070958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20"/>
  </w:num>
  <w:num w:numId="8" w16cid:durableId="1837649159">
    <w:abstractNumId w:val="21"/>
  </w:num>
  <w:num w:numId="9" w16cid:durableId="67924185">
    <w:abstractNumId w:val="15"/>
  </w:num>
  <w:num w:numId="10" w16cid:durableId="47344656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9931113">
    <w:abstractNumId w:val="0"/>
  </w:num>
  <w:num w:numId="12" w16cid:durableId="616252186">
    <w:abstractNumId w:val="1"/>
  </w:num>
  <w:num w:numId="13" w16cid:durableId="1985350504">
    <w:abstractNumId w:val="2"/>
  </w:num>
  <w:num w:numId="14" w16cid:durableId="889458291">
    <w:abstractNumId w:val="3"/>
  </w:num>
  <w:num w:numId="15" w16cid:durableId="382801614">
    <w:abstractNumId w:val="4"/>
  </w:num>
  <w:num w:numId="16" w16cid:durableId="293364625">
    <w:abstractNumId w:val="5"/>
  </w:num>
  <w:num w:numId="17" w16cid:durableId="24328278">
    <w:abstractNumId w:val="6"/>
  </w:num>
  <w:num w:numId="18" w16cid:durableId="2027705976">
    <w:abstractNumId w:val="7"/>
  </w:num>
  <w:num w:numId="19" w16cid:durableId="153035719">
    <w:abstractNumId w:val="8"/>
  </w:num>
  <w:num w:numId="20" w16cid:durableId="1395544241">
    <w:abstractNumId w:val="9"/>
  </w:num>
  <w:num w:numId="21" w16cid:durableId="1337995767">
    <w:abstractNumId w:val="10"/>
  </w:num>
  <w:num w:numId="22" w16cid:durableId="343020056">
    <w:abstractNumId w:val="11"/>
  </w:num>
  <w:num w:numId="23" w16cid:durableId="1627391786">
    <w:abstractNumId w:val="12"/>
  </w:num>
  <w:num w:numId="24" w16cid:durableId="1550022994">
    <w:abstractNumId w:val="14"/>
  </w:num>
  <w:num w:numId="25" w16cid:durableId="19777588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50E65"/>
    <w:rsid w:val="00060BB7"/>
    <w:rsid w:val="00067ED4"/>
    <w:rsid w:val="00071669"/>
    <w:rsid w:val="0007715A"/>
    <w:rsid w:val="00083DE8"/>
    <w:rsid w:val="000871F8"/>
    <w:rsid w:val="00092133"/>
    <w:rsid w:val="0009256B"/>
    <w:rsid w:val="0009359C"/>
    <w:rsid w:val="00094A5E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67B97"/>
    <w:rsid w:val="00167F99"/>
    <w:rsid w:val="00171ABD"/>
    <w:rsid w:val="00184109"/>
    <w:rsid w:val="00190B89"/>
    <w:rsid w:val="001A535D"/>
    <w:rsid w:val="001A6E73"/>
    <w:rsid w:val="001B1CC9"/>
    <w:rsid w:val="001B4A4C"/>
    <w:rsid w:val="001D79FC"/>
    <w:rsid w:val="001E6187"/>
    <w:rsid w:val="001F13AB"/>
    <w:rsid w:val="002052DC"/>
    <w:rsid w:val="00207930"/>
    <w:rsid w:val="00207F28"/>
    <w:rsid w:val="00223E93"/>
    <w:rsid w:val="0022682B"/>
    <w:rsid w:val="002321F2"/>
    <w:rsid w:val="00232FC3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09AD"/>
    <w:rsid w:val="002B2A89"/>
    <w:rsid w:val="002B30A5"/>
    <w:rsid w:val="002C5B68"/>
    <w:rsid w:val="002C6A29"/>
    <w:rsid w:val="002C7B6E"/>
    <w:rsid w:val="002D2B68"/>
    <w:rsid w:val="002F3F01"/>
    <w:rsid w:val="0030115E"/>
    <w:rsid w:val="0030774B"/>
    <w:rsid w:val="00312EBC"/>
    <w:rsid w:val="00316A1A"/>
    <w:rsid w:val="00320E14"/>
    <w:rsid w:val="003262A9"/>
    <w:rsid w:val="003274E6"/>
    <w:rsid w:val="003365B2"/>
    <w:rsid w:val="0033702E"/>
    <w:rsid w:val="0034013C"/>
    <w:rsid w:val="00360C3F"/>
    <w:rsid w:val="003614F3"/>
    <w:rsid w:val="00362344"/>
    <w:rsid w:val="003633D1"/>
    <w:rsid w:val="003646E0"/>
    <w:rsid w:val="00373FA8"/>
    <w:rsid w:val="0037521A"/>
    <w:rsid w:val="003845A4"/>
    <w:rsid w:val="00390E23"/>
    <w:rsid w:val="003B0C86"/>
    <w:rsid w:val="003C190D"/>
    <w:rsid w:val="003C38DF"/>
    <w:rsid w:val="003C3EB7"/>
    <w:rsid w:val="003C6839"/>
    <w:rsid w:val="003D2E73"/>
    <w:rsid w:val="003D4FEC"/>
    <w:rsid w:val="003E1A52"/>
    <w:rsid w:val="003E4F29"/>
    <w:rsid w:val="003F17A2"/>
    <w:rsid w:val="003F1B78"/>
    <w:rsid w:val="003F2DC4"/>
    <w:rsid w:val="003F5622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37A1"/>
    <w:rsid w:val="004F5A8D"/>
    <w:rsid w:val="004F6554"/>
    <w:rsid w:val="00514823"/>
    <w:rsid w:val="00520AB3"/>
    <w:rsid w:val="0052568C"/>
    <w:rsid w:val="00526755"/>
    <w:rsid w:val="005512DB"/>
    <w:rsid w:val="0055314F"/>
    <w:rsid w:val="005562B0"/>
    <w:rsid w:val="00570CCB"/>
    <w:rsid w:val="00571183"/>
    <w:rsid w:val="00586E13"/>
    <w:rsid w:val="005917B1"/>
    <w:rsid w:val="005A3DD1"/>
    <w:rsid w:val="005B7241"/>
    <w:rsid w:val="005B7E39"/>
    <w:rsid w:val="005C39E2"/>
    <w:rsid w:val="005D5A97"/>
    <w:rsid w:val="005E4ED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B7B25"/>
    <w:rsid w:val="006D5402"/>
    <w:rsid w:val="006E0997"/>
    <w:rsid w:val="006E653E"/>
    <w:rsid w:val="006F0D3C"/>
    <w:rsid w:val="006F58B3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00E9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80503B"/>
    <w:rsid w:val="00811184"/>
    <w:rsid w:val="008132C0"/>
    <w:rsid w:val="00835E70"/>
    <w:rsid w:val="008364D2"/>
    <w:rsid w:val="0083760F"/>
    <w:rsid w:val="00845671"/>
    <w:rsid w:val="00852C30"/>
    <w:rsid w:val="00853463"/>
    <w:rsid w:val="00854B15"/>
    <w:rsid w:val="00864D2C"/>
    <w:rsid w:val="00866F1F"/>
    <w:rsid w:val="008728A4"/>
    <w:rsid w:val="00874BBD"/>
    <w:rsid w:val="00890460"/>
    <w:rsid w:val="008A218C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9137A3"/>
    <w:rsid w:val="009278FC"/>
    <w:rsid w:val="009319D5"/>
    <w:rsid w:val="00944A13"/>
    <w:rsid w:val="0095250C"/>
    <w:rsid w:val="009560BF"/>
    <w:rsid w:val="00962B30"/>
    <w:rsid w:val="0096633F"/>
    <w:rsid w:val="00975D7D"/>
    <w:rsid w:val="00977A06"/>
    <w:rsid w:val="00985F63"/>
    <w:rsid w:val="00987215"/>
    <w:rsid w:val="00997F30"/>
    <w:rsid w:val="009C4CBB"/>
    <w:rsid w:val="009D1EBC"/>
    <w:rsid w:val="009D3A8D"/>
    <w:rsid w:val="009D7C7A"/>
    <w:rsid w:val="00A07BE1"/>
    <w:rsid w:val="00A1031B"/>
    <w:rsid w:val="00A1470E"/>
    <w:rsid w:val="00A211F3"/>
    <w:rsid w:val="00A270AE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A528D"/>
    <w:rsid w:val="00AC61E7"/>
    <w:rsid w:val="00AD4F7F"/>
    <w:rsid w:val="00AE2691"/>
    <w:rsid w:val="00AE755F"/>
    <w:rsid w:val="00AE7ABC"/>
    <w:rsid w:val="00AF0897"/>
    <w:rsid w:val="00AF39EA"/>
    <w:rsid w:val="00B07BF4"/>
    <w:rsid w:val="00B11751"/>
    <w:rsid w:val="00B154EC"/>
    <w:rsid w:val="00B33D5C"/>
    <w:rsid w:val="00B45787"/>
    <w:rsid w:val="00B45794"/>
    <w:rsid w:val="00B469C7"/>
    <w:rsid w:val="00B53B7E"/>
    <w:rsid w:val="00B6133A"/>
    <w:rsid w:val="00B640E3"/>
    <w:rsid w:val="00B71663"/>
    <w:rsid w:val="00B7432F"/>
    <w:rsid w:val="00B95D69"/>
    <w:rsid w:val="00BA6CF7"/>
    <w:rsid w:val="00BB1687"/>
    <w:rsid w:val="00BC616E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6975"/>
    <w:rsid w:val="00C678D8"/>
    <w:rsid w:val="00C769DC"/>
    <w:rsid w:val="00C82614"/>
    <w:rsid w:val="00C93E34"/>
    <w:rsid w:val="00CB0A90"/>
    <w:rsid w:val="00CC0E19"/>
    <w:rsid w:val="00CC4C71"/>
    <w:rsid w:val="00CC5C97"/>
    <w:rsid w:val="00CC6286"/>
    <w:rsid w:val="00CD52E1"/>
    <w:rsid w:val="00CD7E15"/>
    <w:rsid w:val="00CE16D5"/>
    <w:rsid w:val="00CF2A54"/>
    <w:rsid w:val="00D05A97"/>
    <w:rsid w:val="00D05FF2"/>
    <w:rsid w:val="00D30576"/>
    <w:rsid w:val="00D4693A"/>
    <w:rsid w:val="00D55E55"/>
    <w:rsid w:val="00D560E0"/>
    <w:rsid w:val="00D67C1C"/>
    <w:rsid w:val="00D709BD"/>
    <w:rsid w:val="00D74FD5"/>
    <w:rsid w:val="00D766FD"/>
    <w:rsid w:val="00D76C59"/>
    <w:rsid w:val="00D8418F"/>
    <w:rsid w:val="00D91C81"/>
    <w:rsid w:val="00DA0A31"/>
    <w:rsid w:val="00DB3533"/>
    <w:rsid w:val="00DB460D"/>
    <w:rsid w:val="00DB7C0E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66536"/>
    <w:rsid w:val="00E830A2"/>
    <w:rsid w:val="00E86CF7"/>
    <w:rsid w:val="00E92031"/>
    <w:rsid w:val="00E94641"/>
    <w:rsid w:val="00EA0230"/>
    <w:rsid w:val="00EB041C"/>
    <w:rsid w:val="00EB3AB8"/>
    <w:rsid w:val="00EB6C4D"/>
    <w:rsid w:val="00EC11C8"/>
    <w:rsid w:val="00EC34EA"/>
    <w:rsid w:val="00ED05D2"/>
    <w:rsid w:val="00ED3CA0"/>
    <w:rsid w:val="00ED7272"/>
    <w:rsid w:val="00EF4574"/>
    <w:rsid w:val="00EF7399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161E"/>
    <w:rsid w:val="00F85E15"/>
    <w:rsid w:val="00F865F3"/>
    <w:rsid w:val="00F93173"/>
    <w:rsid w:val="00FA72C7"/>
    <w:rsid w:val="00FB6C50"/>
    <w:rsid w:val="00FD1B56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91C81"/>
    <w:pPr>
      <w:keepNext/>
      <w:numPr>
        <w:ilvl w:val="3"/>
        <w:numId w:val="1"/>
      </w:numPr>
      <w:outlineLvl w:val="3"/>
    </w:pPr>
    <w:rPr>
      <w:rFonts w:eastAsia="Arial" w:cs="Times New Roman"/>
      <w:b/>
      <w:bCs/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50E65"/>
    <w:pPr>
      <w:widowControl/>
      <w:spacing w:after="160" w:line="259" w:lineRule="auto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Nagwek4Znak">
    <w:name w:val="Nagłówek 4 Znak"/>
    <w:basedOn w:val="Domylnaczcionkaakapitu"/>
    <w:link w:val="Nagwek4"/>
    <w:rsid w:val="00D91C81"/>
    <w:rPr>
      <w:rFonts w:ascii="Times New Roman" w:eastAsia="Arial" w:hAnsi="Times New Roman" w:cs="Times New Roman"/>
      <w:b/>
      <w:bCs/>
      <w:kern w:val="1"/>
      <w:sz w:val="24"/>
      <w:szCs w:val="24"/>
      <w:lang w:eastAsia="zh-CN" w:bidi="hi-IN"/>
    </w:rPr>
  </w:style>
  <w:style w:type="character" w:customStyle="1" w:styleId="WW8Num2z0">
    <w:name w:val="WW8Num2z0"/>
    <w:rsid w:val="00D91C81"/>
    <w:rPr>
      <w:rFonts w:ascii="Symbol" w:hAnsi="Symbol" w:cs="Symbol"/>
    </w:rPr>
  </w:style>
  <w:style w:type="character" w:customStyle="1" w:styleId="WW8Num3z0">
    <w:name w:val="WW8Num3z0"/>
    <w:rsid w:val="00D91C81"/>
    <w:rPr>
      <w:rFonts w:ascii="Wingdings" w:hAnsi="Wingdings" w:cs="Wingdings"/>
    </w:rPr>
  </w:style>
  <w:style w:type="character" w:customStyle="1" w:styleId="WW8Num7z0">
    <w:name w:val="WW8Num7z0"/>
    <w:rsid w:val="00D91C81"/>
    <w:rPr>
      <w:rFonts w:ascii="Symbol" w:hAnsi="Symbol" w:cs="Symbol"/>
    </w:rPr>
  </w:style>
  <w:style w:type="character" w:customStyle="1" w:styleId="WW8Num8z0">
    <w:name w:val="WW8Num8z0"/>
    <w:rsid w:val="00D91C81"/>
    <w:rPr>
      <w:b w:val="0"/>
    </w:rPr>
  </w:style>
  <w:style w:type="character" w:customStyle="1" w:styleId="Absatz-Standardschriftart">
    <w:name w:val="Absatz-Standardschriftart"/>
    <w:rsid w:val="00D91C81"/>
  </w:style>
  <w:style w:type="character" w:customStyle="1" w:styleId="WW8Num11z0">
    <w:name w:val="WW8Num11z0"/>
    <w:rsid w:val="00D91C81"/>
    <w:rPr>
      <w:b w:val="0"/>
    </w:rPr>
  </w:style>
  <w:style w:type="character" w:customStyle="1" w:styleId="WW-Absatz-Standardschriftart">
    <w:name w:val="WW-Absatz-Standardschriftart"/>
    <w:rsid w:val="00D91C81"/>
  </w:style>
  <w:style w:type="character" w:customStyle="1" w:styleId="WW8Num7z1">
    <w:name w:val="WW8Num7z1"/>
    <w:rsid w:val="00D91C81"/>
    <w:rPr>
      <w:rFonts w:ascii="Courier New" w:hAnsi="Courier New" w:cs="Courier New"/>
    </w:rPr>
  </w:style>
  <w:style w:type="character" w:customStyle="1" w:styleId="WW8Num7z2">
    <w:name w:val="WW8Num7z2"/>
    <w:rsid w:val="00D91C81"/>
    <w:rPr>
      <w:rFonts w:ascii="Wingdings" w:hAnsi="Wingdings" w:cs="Wingdings"/>
    </w:rPr>
  </w:style>
  <w:style w:type="character" w:customStyle="1" w:styleId="WW8Num1z0">
    <w:name w:val="WW8Num1z0"/>
    <w:rsid w:val="00D91C81"/>
    <w:rPr>
      <w:rFonts w:ascii="Wingdings" w:hAnsi="Wingdings" w:cs="Wingdings"/>
    </w:rPr>
  </w:style>
  <w:style w:type="character" w:customStyle="1" w:styleId="WW8Num1z1">
    <w:name w:val="WW8Num1z1"/>
    <w:rsid w:val="00D91C81"/>
    <w:rPr>
      <w:rFonts w:ascii="Courier New" w:hAnsi="Courier New" w:cs="Courier New"/>
    </w:rPr>
  </w:style>
  <w:style w:type="character" w:customStyle="1" w:styleId="WW8Num1z3">
    <w:name w:val="WW8Num1z3"/>
    <w:rsid w:val="00D91C81"/>
    <w:rPr>
      <w:rFonts w:ascii="Symbol" w:hAnsi="Symbol" w:cs="Symbol"/>
    </w:rPr>
  </w:style>
  <w:style w:type="character" w:customStyle="1" w:styleId="WW8Num4z0">
    <w:name w:val="WW8Num4z0"/>
    <w:rsid w:val="00D91C81"/>
    <w:rPr>
      <w:rFonts w:ascii="Courier New" w:hAnsi="Courier New" w:cs="Courier New"/>
    </w:rPr>
  </w:style>
  <w:style w:type="character" w:customStyle="1" w:styleId="WW8Num4z2">
    <w:name w:val="WW8Num4z2"/>
    <w:rsid w:val="00D91C81"/>
    <w:rPr>
      <w:rFonts w:ascii="Wingdings" w:hAnsi="Wingdings" w:cs="Wingdings"/>
    </w:rPr>
  </w:style>
  <w:style w:type="character" w:customStyle="1" w:styleId="WW8Num4z3">
    <w:name w:val="WW8Num4z3"/>
    <w:rsid w:val="00D91C81"/>
    <w:rPr>
      <w:rFonts w:ascii="Symbol" w:hAnsi="Symbol" w:cs="Symbol"/>
    </w:rPr>
  </w:style>
  <w:style w:type="character" w:customStyle="1" w:styleId="WW8Num10z0">
    <w:name w:val="WW8Num10z0"/>
    <w:rsid w:val="00D91C81"/>
    <w:rPr>
      <w:b w:val="0"/>
    </w:rPr>
  </w:style>
  <w:style w:type="paragraph" w:customStyle="1" w:styleId="Nagwek1">
    <w:name w:val="Nagłówek1"/>
    <w:basedOn w:val="Normalny"/>
    <w:next w:val="Tekstpodstawowy"/>
    <w:rsid w:val="00D91C81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paragraph" w:styleId="Lista">
    <w:name w:val="List"/>
    <w:basedOn w:val="Tekstpodstawowy"/>
    <w:rsid w:val="00D91C81"/>
    <w:rPr>
      <w:rFonts w:eastAsia="Lucida Sans Unicode" w:cs="Mangal"/>
      <w:kern w:val="1"/>
      <w:lang w:eastAsia="zh-CN" w:bidi="hi-IN"/>
    </w:rPr>
  </w:style>
  <w:style w:type="paragraph" w:styleId="Legenda">
    <w:name w:val="caption"/>
    <w:basedOn w:val="Normalny"/>
    <w:qFormat/>
    <w:rsid w:val="00D91C81"/>
    <w:pPr>
      <w:suppressLineNumber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Indeks">
    <w:name w:val="Indeks"/>
    <w:basedOn w:val="Normalny"/>
    <w:rsid w:val="00D91C81"/>
    <w:pPr>
      <w:suppressLineNumbers/>
    </w:pPr>
    <w:rPr>
      <w:rFonts w:eastAsia="Lucida Sans Unicode" w:cs="Mangal"/>
      <w:kern w:val="1"/>
      <w:lang w:eastAsia="zh-CN" w:bidi="hi-IN"/>
    </w:rPr>
  </w:style>
  <w:style w:type="paragraph" w:styleId="Podtytu">
    <w:name w:val="Subtitle"/>
    <w:basedOn w:val="Nagwek1"/>
    <w:next w:val="Tekstpodstawowy"/>
    <w:link w:val="PodtytuZnak"/>
    <w:qFormat/>
    <w:rsid w:val="00D91C81"/>
    <w:pPr>
      <w:jc w:val="center"/>
    </w:pPr>
    <w:rPr>
      <w:rFonts w:cs="Arial"/>
      <w:i/>
      <w:iCs/>
    </w:rPr>
  </w:style>
  <w:style w:type="character" w:customStyle="1" w:styleId="PodtytuZnak">
    <w:name w:val="Podtytuł Znak"/>
    <w:basedOn w:val="Domylnaczcionkaakapitu"/>
    <w:link w:val="Podtytu"/>
    <w:rsid w:val="00D91C81"/>
    <w:rPr>
      <w:rFonts w:ascii="Arial" w:eastAsia="Lucida Sans Unicode" w:hAnsi="Arial" w:cs="Arial"/>
      <w:i/>
      <w:iCs/>
      <w:kern w:val="1"/>
      <w:sz w:val="28"/>
      <w:szCs w:val="28"/>
      <w:lang w:eastAsia="zh-CN" w:bidi="hi-IN"/>
    </w:rPr>
  </w:style>
  <w:style w:type="paragraph" w:customStyle="1" w:styleId="Tekstpodstawowy21">
    <w:name w:val="Tekst podstawowy 21"/>
    <w:basedOn w:val="Normalny"/>
    <w:rsid w:val="00D91C81"/>
    <w:pPr>
      <w:autoSpaceDE w:val="0"/>
      <w:jc w:val="both"/>
    </w:pPr>
    <w:rPr>
      <w:rFonts w:eastAsia="Arial" w:cs="Ari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Bartosz Szulc</cp:lastModifiedBy>
  <cp:revision>2</cp:revision>
  <cp:lastPrinted>2023-03-31T09:56:00Z</cp:lastPrinted>
  <dcterms:created xsi:type="dcterms:W3CDTF">2025-12-08T06:54:00Z</dcterms:created>
  <dcterms:modified xsi:type="dcterms:W3CDTF">2025-12-08T06:54:00Z</dcterms:modified>
</cp:coreProperties>
</file>